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593" w:rsidRPr="00835808" w:rsidRDefault="005F56DC" w:rsidP="004C15A2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  <w:u w:val="single"/>
        </w:rPr>
        <w:t>….</w:t>
      </w:r>
      <w:proofErr w:type="gramStart"/>
      <w:r>
        <w:rPr>
          <w:rFonts w:ascii="Times New Roman" w:hAnsi="Times New Roman"/>
          <w:b/>
          <w:sz w:val="23"/>
          <w:szCs w:val="23"/>
          <w:u w:val="single"/>
        </w:rPr>
        <w:t>.</w:t>
      </w:r>
      <w:r w:rsidR="00AA571B" w:rsidRPr="00835808">
        <w:rPr>
          <w:rFonts w:ascii="Times New Roman" w:hAnsi="Times New Roman"/>
          <w:b/>
          <w:sz w:val="23"/>
          <w:szCs w:val="23"/>
          <w:u w:val="single"/>
        </w:rPr>
        <w:t>.</w:t>
      </w:r>
      <w:proofErr w:type="gramEnd"/>
      <w:r w:rsidR="00AA571B" w:rsidRPr="00835808">
        <w:rPr>
          <w:rFonts w:ascii="Times New Roman" w:hAnsi="Times New Roman"/>
          <w:b/>
          <w:sz w:val="23"/>
          <w:szCs w:val="23"/>
          <w:u w:val="single"/>
        </w:rPr>
        <w:t xml:space="preserve"> </w:t>
      </w:r>
      <w:r w:rsidR="00715593" w:rsidRPr="00835808">
        <w:rPr>
          <w:rFonts w:ascii="Times New Roman" w:hAnsi="Times New Roman"/>
          <w:b/>
          <w:sz w:val="23"/>
          <w:szCs w:val="23"/>
          <w:u w:val="single"/>
        </w:rPr>
        <w:t>napirendi pont:</w:t>
      </w:r>
      <w:r w:rsidR="00715593" w:rsidRPr="00835808">
        <w:rPr>
          <w:rFonts w:ascii="Times New Roman" w:hAnsi="Times New Roman"/>
          <w:sz w:val="23"/>
          <w:szCs w:val="23"/>
        </w:rPr>
        <w:t xml:space="preserve"> Az Orosházi Kistérség Többcélú Társulása Társulási Megállapodásának módosítása</w:t>
      </w:r>
    </w:p>
    <w:p w:rsidR="00715593" w:rsidRPr="00835808" w:rsidRDefault="00715593" w:rsidP="0062147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BA7468" w:rsidRPr="00835808" w:rsidRDefault="00BA7468" w:rsidP="0062147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15593" w:rsidRPr="009C5C76" w:rsidRDefault="00715593" w:rsidP="0062147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C5C76">
        <w:rPr>
          <w:rFonts w:ascii="Times New Roman" w:hAnsi="Times New Roman"/>
          <w:b/>
          <w:sz w:val="26"/>
          <w:szCs w:val="26"/>
          <w:u w:val="single"/>
        </w:rPr>
        <w:t>Előterjesztés</w:t>
      </w:r>
    </w:p>
    <w:p w:rsidR="00EC7FC1" w:rsidRPr="00835808" w:rsidRDefault="00EC7FC1" w:rsidP="00621477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C7FC1" w:rsidRPr="00835808" w:rsidRDefault="001A24CD" w:rsidP="001A24CD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835808">
        <w:rPr>
          <w:rFonts w:ascii="Times New Roman" w:hAnsi="Times New Roman"/>
          <w:b/>
          <w:sz w:val="23"/>
          <w:szCs w:val="23"/>
        </w:rPr>
        <w:t>Tisztelt Társulási Tanács!</w:t>
      </w:r>
    </w:p>
    <w:p w:rsidR="00715593" w:rsidRPr="00835808" w:rsidRDefault="00715593" w:rsidP="0062147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5107E3" w:rsidRPr="00835808" w:rsidRDefault="00834D9F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>A</w:t>
      </w:r>
      <w:r w:rsidR="00715593" w:rsidRPr="00835808">
        <w:rPr>
          <w:rFonts w:ascii="Times New Roman" w:hAnsi="Times New Roman"/>
          <w:sz w:val="23"/>
          <w:szCs w:val="23"/>
        </w:rPr>
        <w:t xml:space="preserve"> </w:t>
      </w:r>
      <w:r w:rsidR="00CB1E62" w:rsidRPr="00835808">
        <w:rPr>
          <w:rFonts w:ascii="Times New Roman" w:hAnsi="Times New Roman"/>
          <w:sz w:val="23"/>
          <w:szCs w:val="23"/>
        </w:rPr>
        <w:t xml:space="preserve">Társulási Megállapodásnak </w:t>
      </w:r>
      <w:r w:rsidRPr="00835808">
        <w:rPr>
          <w:rFonts w:ascii="Times New Roman" w:hAnsi="Times New Roman"/>
          <w:sz w:val="23"/>
          <w:szCs w:val="23"/>
        </w:rPr>
        <w:t xml:space="preserve">minden esetben </w:t>
      </w:r>
      <w:r w:rsidR="00CB1E62" w:rsidRPr="00835808">
        <w:rPr>
          <w:rFonts w:ascii="Times New Roman" w:hAnsi="Times New Roman"/>
          <w:sz w:val="23"/>
          <w:szCs w:val="23"/>
        </w:rPr>
        <w:t>tartalmaznia kell</w:t>
      </w:r>
      <w:r w:rsidRPr="00835808">
        <w:rPr>
          <w:rFonts w:ascii="Times New Roman" w:hAnsi="Times New Roman"/>
          <w:sz w:val="23"/>
          <w:szCs w:val="23"/>
        </w:rPr>
        <w:t xml:space="preserve"> a tárgyévet követő év</w:t>
      </w:r>
      <w:r w:rsidR="004D6393" w:rsidRPr="00835808">
        <w:rPr>
          <w:rFonts w:ascii="Times New Roman" w:hAnsi="Times New Roman"/>
          <w:sz w:val="23"/>
          <w:szCs w:val="23"/>
        </w:rPr>
        <w:t xml:space="preserve"> tagdíja</w:t>
      </w:r>
      <w:r w:rsidRPr="00835808">
        <w:rPr>
          <w:rFonts w:ascii="Times New Roman" w:hAnsi="Times New Roman"/>
          <w:sz w:val="23"/>
          <w:szCs w:val="23"/>
        </w:rPr>
        <w:t>inak mértékét</w:t>
      </w:r>
      <w:r w:rsidR="00E37B74" w:rsidRPr="00835808">
        <w:rPr>
          <w:rFonts w:ascii="Times New Roman" w:hAnsi="Times New Roman"/>
          <w:sz w:val="23"/>
          <w:szCs w:val="23"/>
        </w:rPr>
        <w:t xml:space="preserve"> is. E</w:t>
      </w:r>
      <w:r w:rsidR="004C15A2" w:rsidRPr="00835808">
        <w:rPr>
          <w:rFonts w:ascii="Times New Roman" w:hAnsi="Times New Roman"/>
          <w:sz w:val="23"/>
          <w:szCs w:val="23"/>
        </w:rPr>
        <w:t>nnek megfelelően</w:t>
      </w:r>
      <w:r w:rsidR="00E37B74" w:rsidRPr="00835808">
        <w:rPr>
          <w:rFonts w:ascii="Times New Roman" w:hAnsi="Times New Roman"/>
          <w:sz w:val="23"/>
          <w:szCs w:val="23"/>
        </w:rPr>
        <w:t xml:space="preserve"> a Társulási Megállapodás felülvizsgálatra került, </w:t>
      </w:r>
      <w:r w:rsidR="004C15A2" w:rsidRPr="00835808">
        <w:rPr>
          <w:rFonts w:ascii="Times New Roman" w:hAnsi="Times New Roman"/>
          <w:sz w:val="23"/>
          <w:szCs w:val="23"/>
        </w:rPr>
        <w:t>a</w:t>
      </w:r>
      <w:r w:rsidR="00E37B74" w:rsidRPr="00835808">
        <w:rPr>
          <w:rFonts w:ascii="Times New Roman" w:hAnsi="Times New Roman"/>
          <w:sz w:val="23"/>
          <w:szCs w:val="23"/>
        </w:rPr>
        <w:t xml:space="preserve">mely során a </w:t>
      </w:r>
      <w:r w:rsidR="005107E3" w:rsidRPr="00835808">
        <w:rPr>
          <w:rFonts w:ascii="Times New Roman" w:hAnsi="Times New Roman"/>
          <w:sz w:val="23"/>
          <w:szCs w:val="23"/>
        </w:rPr>
        <w:t>hatályos jogszabályi rendelkezésekre</w:t>
      </w:r>
      <w:r w:rsidR="00E37B74" w:rsidRPr="00835808">
        <w:rPr>
          <w:rFonts w:ascii="Times New Roman" w:hAnsi="Times New Roman"/>
          <w:sz w:val="23"/>
          <w:szCs w:val="23"/>
        </w:rPr>
        <w:t>, és a tényleges feladatellátás</w:t>
      </w:r>
      <w:r w:rsidR="001A24CD" w:rsidRPr="00835808">
        <w:rPr>
          <w:rFonts w:ascii="Times New Roman" w:hAnsi="Times New Roman"/>
          <w:sz w:val="23"/>
          <w:szCs w:val="23"/>
        </w:rPr>
        <w:t>ra</w:t>
      </w:r>
      <w:r w:rsidR="005107E3" w:rsidRPr="00835808">
        <w:rPr>
          <w:rFonts w:ascii="Times New Roman" w:hAnsi="Times New Roman"/>
          <w:sz w:val="23"/>
          <w:szCs w:val="23"/>
        </w:rPr>
        <w:t xml:space="preserve"> tekintettel </w:t>
      </w:r>
      <w:r w:rsidR="00E37B74" w:rsidRPr="00835808">
        <w:rPr>
          <w:rFonts w:ascii="Times New Roman" w:hAnsi="Times New Roman"/>
          <w:sz w:val="23"/>
          <w:szCs w:val="23"/>
        </w:rPr>
        <w:t>egy módosításokat tartalmazó egységes szerkezetű Társulási Megállapodás került kidolgozásra.</w:t>
      </w:r>
    </w:p>
    <w:p w:rsidR="00E37B74" w:rsidRPr="00835808" w:rsidRDefault="00E37B74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03012F" w:rsidRPr="00835808" w:rsidRDefault="00EC7FC1" w:rsidP="00EC7FC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 xml:space="preserve">A módosítás érinti </w:t>
      </w:r>
      <w:r w:rsidR="0003012F" w:rsidRPr="00835808">
        <w:rPr>
          <w:rFonts w:ascii="Times New Roman" w:hAnsi="Times New Roman"/>
          <w:sz w:val="23"/>
          <w:szCs w:val="23"/>
        </w:rPr>
        <w:t xml:space="preserve">a Társulási </w:t>
      </w:r>
      <w:r w:rsidRPr="00835808">
        <w:rPr>
          <w:rFonts w:ascii="Times New Roman" w:hAnsi="Times New Roman"/>
          <w:sz w:val="23"/>
          <w:szCs w:val="23"/>
        </w:rPr>
        <w:t xml:space="preserve">Megállapodás </w:t>
      </w:r>
      <w:r w:rsidRPr="00835808">
        <w:rPr>
          <w:rFonts w:ascii="Times New Roman" w:hAnsi="Times New Roman"/>
          <w:b/>
          <w:bCs/>
          <w:sz w:val="23"/>
          <w:szCs w:val="23"/>
        </w:rPr>
        <w:t xml:space="preserve">I. </w:t>
      </w:r>
      <w:r w:rsidR="001E4A98" w:rsidRPr="00835808">
        <w:rPr>
          <w:rFonts w:ascii="Times New Roman" w:hAnsi="Times New Roman"/>
          <w:b/>
          <w:bCs/>
          <w:sz w:val="23"/>
          <w:szCs w:val="23"/>
        </w:rPr>
        <w:t xml:space="preserve">fejezet </w:t>
      </w:r>
      <w:r w:rsidRPr="00835808">
        <w:rPr>
          <w:rFonts w:ascii="Times New Roman" w:hAnsi="Times New Roman"/>
          <w:b/>
          <w:bCs/>
          <w:sz w:val="23"/>
          <w:szCs w:val="23"/>
        </w:rPr>
        <w:t>5. pontját</w:t>
      </w:r>
      <w:r w:rsidR="0003012F" w:rsidRPr="00835808">
        <w:rPr>
          <w:rFonts w:ascii="Times New Roman" w:hAnsi="Times New Roman"/>
          <w:sz w:val="23"/>
          <w:szCs w:val="23"/>
        </w:rPr>
        <w:t xml:space="preserve">, a Társulás </w:t>
      </w:r>
      <w:r w:rsidR="0003012F" w:rsidRPr="005F56DC">
        <w:rPr>
          <w:rFonts w:ascii="Times New Roman" w:hAnsi="Times New Roman"/>
          <w:b/>
          <w:sz w:val="23"/>
          <w:szCs w:val="23"/>
        </w:rPr>
        <w:t xml:space="preserve">tagjainak </w:t>
      </w:r>
      <w:r w:rsidR="005F56DC" w:rsidRPr="005F56DC">
        <w:rPr>
          <w:rFonts w:ascii="Times New Roman" w:hAnsi="Times New Roman"/>
          <w:b/>
          <w:sz w:val="23"/>
          <w:szCs w:val="23"/>
        </w:rPr>
        <w:t>számában</w:t>
      </w:r>
      <w:r w:rsidR="005F56DC">
        <w:rPr>
          <w:rFonts w:ascii="Times New Roman" w:hAnsi="Times New Roman"/>
          <w:sz w:val="23"/>
          <w:szCs w:val="23"/>
        </w:rPr>
        <w:t xml:space="preserve"> és </w:t>
      </w:r>
      <w:r w:rsidR="0003012F" w:rsidRPr="00835808">
        <w:rPr>
          <w:rFonts w:ascii="Times New Roman" w:hAnsi="Times New Roman"/>
          <w:b/>
          <w:bCs/>
          <w:sz w:val="23"/>
          <w:szCs w:val="23"/>
        </w:rPr>
        <w:t>lakosságszámában</w:t>
      </w:r>
      <w:r w:rsidR="0003012F" w:rsidRPr="00835808">
        <w:rPr>
          <w:rFonts w:ascii="Times New Roman" w:hAnsi="Times New Roman"/>
          <w:sz w:val="23"/>
          <w:szCs w:val="23"/>
        </w:rPr>
        <w:t xml:space="preserve"> bekövetkezett változás miatt. </w:t>
      </w:r>
      <w:r w:rsidR="005F56DC">
        <w:rPr>
          <w:rFonts w:ascii="Times New Roman" w:hAnsi="Times New Roman"/>
          <w:sz w:val="23"/>
          <w:szCs w:val="23"/>
        </w:rPr>
        <w:t xml:space="preserve">Árpádhalom kilépési szándékát a Társulási Tanács 23/2025 (XII.08.) TT határozatával elfogadta. </w:t>
      </w:r>
    </w:p>
    <w:p w:rsidR="0003012F" w:rsidRPr="00835808" w:rsidRDefault="0003012F" w:rsidP="00EC7FC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913CEE" w:rsidRDefault="00EC7FC1" w:rsidP="00EC7FC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 xml:space="preserve">A Társulási Megállapodás </w:t>
      </w:r>
      <w:r w:rsidRPr="00835808">
        <w:rPr>
          <w:rFonts w:ascii="Times New Roman" w:hAnsi="Times New Roman"/>
          <w:b/>
          <w:bCs/>
          <w:sz w:val="23"/>
          <w:szCs w:val="23"/>
        </w:rPr>
        <w:t>VII. fejezet</w:t>
      </w:r>
      <w:r w:rsidR="001E4A98" w:rsidRPr="00835808">
        <w:rPr>
          <w:rFonts w:ascii="Times New Roman" w:hAnsi="Times New Roman"/>
          <w:b/>
          <w:bCs/>
          <w:sz w:val="23"/>
          <w:szCs w:val="23"/>
        </w:rPr>
        <w:t xml:space="preserve"> 2. pontjában</w:t>
      </w:r>
      <w:r w:rsidRPr="00835808">
        <w:rPr>
          <w:rFonts w:ascii="Times New Roman" w:hAnsi="Times New Roman"/>
          <w:sz w:val="23"/>
          <w:szCs w:val="23"/>
        </w:rPr>
        <w:t xml:space="preserve"> rögzítésre kerül a </w:t>
      </w:r>
      <w:r w:rsidRPr="00835808">
        <w:rPr>
          <w:rFonts w:ascii="Times New Roman" w:hAnsi="Times New Roman"/>
          <w:b/>
          <w:bCs/>
          <w:sz w:val="23"/>
          <w:szCs w:val="23"/>
        </w:rPr>
        <w:t>202</w:t>
      </w:r>
      <w:r w:rsidR="005F56DC">
        <w:rPr>
          <w:rFonts w:ascii="Times New Roman" w:hAnsi="Times New Roman"/>
          <w:b/>
          <w:bCs/>
          <w:sz w:val="23"/>
          <w:szCs w:val="23"/>
        </w:rPr>
        <w:t>6</w:t>
      </w:r>
      <w:r w:rsidRPr="00835808">
        <w:rPr>
          <w:rFonts w:ascii="Times New Roman" w:hAnsi="Times New Roman"/>
          <w:b/>
          <w:bCs/>
          <w:sz w:val="23"/>
          <w:szCs w:val="23"/>
        </w:rPr>
        <w:t>. évre vonatkozó tagdíjak mértéke</w:t>
      </w:r>
      <w:r w:rsidRPr="00835808">
        <w:rPr>
          <w:rFonts w:ascii="Times New Roman" w:hAnsi="Times New Roman"/>
          <w:sz w:val="23"/>
          <w:szCs w:val="23"/>
        </w:rPr>
        <w:t xml:space="preserve">, </w:t>
      </w:r>
      <w:r w:rsidR="004C15A2" w:rsidRPr="00835808">
        <w:rPr>
          <w:rFonts w:ascii="Times New Roman" w:hAnsi="Times New Roman"/>
          <w:sz w:val="23"/>
          <w:szCs w:val="23"/>
        </w:rPr>
        <w:t>a</w:t>
      </w:r>
      <w:r w:rsidRPr="00835808">
        <w:rPr>
          <w:rFonts w:ascii="Times New Roman" w:hAnsi="Times New Roman"/>
          <w:sz w:val="23"/>
          <w:szCs w:val="23"/>
        </w:rPr>
        <w:t>mely a 202</w:t>
      </w:r>
      <w:r w:rsidR="00AF18C1">
        <w:rPr>
          <w:rFonts w:ascii="Times New Roman" w:hAnsi="Times New Roman"/>
          <w:sz w:val="23"/>
          <w:szCs w:val="23"/>
        </w:rPr>
        <w:t>5</w:t>
      </w:r>
      <w:r w:rsidRPr="00835808">
        <w:rPr>
          <w:rFonts w:ascii="Times New Roman" w:hAnsi="Times New Roman"/>
          <w:sz w:val="23"/>
          <w:szCs w:val="23"/>
        </w:rPr>
        <w:t>.</w:t>
      </w:r>
      <w:r w:rsidR="00913CEE">
        <w:rPr>
          <w:rFonts w:ascii="Times New Roman" w:hAnsi="Times New Roman"/>
          <w:sz w:val="23"/>
          <w:szCs w:val="23"/>
        </w:rPr>
        <w:t xml:space="preserve">december </w:t>
      </w:r>
      <w:proofErr w:type="gramStart"/>
      <w:r w:rsidR="00913CEE">
        <w:rPr>
          <w:rFonts w:ascii="Times New Roman" w:hAnsi="Times New Roman"/>
          <w:sz w:val="23"/>
          <w:szCs w:val="23"/>
        </w:rPr>
        <w:t>08</w:t>
      </w:r>
      <w:r w:rsidRPr="00835808">
        <w:rPr>
          <w:rFonts w:ascii="Times New Roman" w:hAnsi="Times New Roman"/>
          <w:sz w:val="23"/>
          <w:szCs w:val="23"/>
        </w:rPr>
        <w:t xml:space="preserve"> </w:t>
      </w:r>
      <w:r w:rsidR="00AF18C1">
        <w:rPr>
          <w:rFonts w:ascii="Times New Roman" w:hAnsi="Times New Roman"/>
          <w:sz w:val="23"/>
          <w:szCs w:val="23"/>
        </w:rPr>
        <w:t xml:space="preserve"> -</w:t>
      </w:r>
      <w:proofErr w:type="gramEnd"/>
      <w:r w:rsidR="00AF18C1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18C1">
        <w:rPr>
          <w:rFonts w:ascii="Times New Roman" w:hAnsi="Times New Roman"/>
          <w:sz w:val="23"/>
          <w:szCs w:val="23"/>
        </w:rPr>
        <w:t>ai</w:t>
      </w:r>
      <w:proofErr w:type="spellEnd"/>
      <w:r w:rsidR="00E114C2">
        <w:rPr>
          <w:rFonts w:ascii="Times New Roman" w:hAnsi="Times New Roman"/>
          <w:sz w:val="23"/>
          <w:szCs w:val="23"/>
        </w:rPr>
        <w:t xml:space="preserve"> ülésen </w:t>
      </w:r>
      <w:r w:rsidR="00AF18C1">
        <w:rPr>
          <w:rFonts w:ascii="Times New Roman" w:hAnsi="Times New Roman"/>
          <w:sz w:val="23"/>
          <w:szCs w:val="23"/>
        </w:rPr>
        <w:t>kerül</w:t>
      </w:r>
      <w:r w:rsidR="00E06525">
        <w:rPr>
          <w:rFonts w:ascii="Times New Roman" w:hAnsi="Times New Roman"/>
          <w:sz w:val="23"/>
          <w:szCs w:val="23"/>
        </w:rPr>
        <w:t>t</w:t>
      </w:r>
      <w:bookmarkStart w:id="0" w:name="_GoBack"/>
      <w:bookmarkEnd w:id="0"/>
      <w:r w:rsidR="00AF18C1">
        <w:rPr>
          <w:rFonts w:ascii="Times New Roman" w:hAnsi="Times New Roman"/>
          <w:sz w:val="23"/>
          <w:szCs w:val="23"/>
        </w:rPr>
        <w:t xml:space="preserve"> elfogadásra</w:t>
      </w:r>
      <w:r w:rsidRPr="00835808">
        <w:rPr>
          <w:rFonts w:ascii="Times New Roman" w:hAnsi="Times New Roman"/>
          <w:sz w:val="23"/>
          <w:szCs w:val="23"/>
        </w:rPr>
        <w:t>.</w:t>
      </w:r>
      <w:r w:rsidR="00913CEE">
        <w:rPr>
          <w:rFonts w:ascii="Times New Roman" w:hAnsi="Times New Roman"/>
          <w:sz w:val="23"/>
          <w:szCs w:val="23"/>
        </w:rPr>
        <w:t xml:space="preserve"> </w:t>
      </w:r>
    </w:p>
    <w:p w:rsidR="00EC7FC1" w:rsidRPr="00835808" w:rsidRDefault="00913CEE" w:rsidP="00EC7FC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Határozati száma: 19/2025 (XII.08.) TT </w:t>
      </w:r>
    </w:p>
    <w:p w:rsidR="00EC7FC1" w:rsidRPr="00835808" w:rsidRDefault="00EC7FC1" w:rsidP="00EC7FC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5107E3" w:rsidRPr="00835808" w:rsidRDefault="005107E3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 xml:space="preserve">A </w:t>
      </w:r>
      <w:r w:rsidR="00AC3E29" w:rsidRPr="00835808">
        <w:rPr>
          <w:rFonts w:ascii="Times New Roman" w:hAnsi="Times New Roman"/>
          <w:sz w:val="23"/>
          <w:szCs w:val="23"/>
        </w:rPr>
        <w:t xml:space="preserve">fentiek alapján </w:t>
      </w:r>
      <w:r w:rsidR="00AF18C1">
        <w:rPr>
          <w:rFonts w:ascii="Times New Roman" w:hAnsi="Times New Roman"/>
          <w:sz w:val="23"/>
          <w:szCs w:val="23"/>
        </w:rPr>
        <w:t xml:space="preserve">az </w:t>
      </w:r>
      <w:r w:rsidR="00AC3E29" w:rsidRPr="00835808">
        <w:rPr>
          <w:rFonts w:ascii="Times New Roman" w:hAnsi="Times New Roman"/>
          <w:sz w:val="23"/>
          <w:szCs w:val="23"/>
        </w:rPr>
        <w:t xml:space="preserve">egységes szerkezetű Társulási Megállapodás a határozati javaslat </w:t>
      </w:r>
      <w:r w:rsidR="00012AD5">
        <w:rPr>
          <w:rFonts w:ascii="Times New Roman" w:hAnsi="Times New Roman"/>
          <w:sz w:val="23"/>
          <w:szCs w:val="23"/>
        </w:rPr>
        <w:t xml:space="preserve">elfogadását követően készül el. </w:t>
      </w:r>
    </w:p>
    <w:p w:rsidR="005107E3" w:rsidRPr="00835808" w:rsidRDefault="005107E3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715593" w:rsidRPr="00835808" w:rsidRDefault="00715593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 xml:space="preserve">Felhívom a Tisztelt Társulási Tanács figyelmét, hogy a </w:t>
      </w:r>
      <w:r w:rsidR="00B03E75" w:rsidRPr="00835808">
        <w:rPr>
          <w:rFonts w:ascii="Times New Roman" w:hAnsi="Times New Roman"/>
          <w:sz w:val="23"/>
          <w:szCs w:val="23"/>
        </w:rPr>
        <w:t>Magyarország helyi önkormányzatairól szóló 2011.évi CLXXXIX. törvény</w:t>
      </w:r>
      <w:r w:rsidRPr="00835808">
        <w:rPr>
          <w:rFonts w:ascii="Times New Roman" w:hAnsi="Times New Roman"/>
          <w:sz w:val="23"/>
          <w:szCs w:val="23"/>
        </w:rPr>
        <w:t xml:space="preserve"> 88. § (2) bekezdése előírja továbbá, hogy a társulásban részt vevő képviselő-testületek mindegyikének minősített többséggel hozott döntése szükséges a társulási megállapodás módosításához. </w:t>
      </w:r>
    </w:p>
    <w:p w:rsidR="00715593" w:rsidRPr="00835808" w:rsidRDefault="00715593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715593" w:rsidRPr="00835808" w:rsidRDefault="00715593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>A fentiekre tekintettel kérem a Tisztelt Társulási Tanácsot a következő h</w:t>
      </w:r>
      <w:r w:rsidR="00AC3E29" w:rsidRPr="00835808">
        <w:rPr>
          <w:rFonts w:ascii="Times New Roman" w:hAnsi="Times New Roman"/>
          <w:sz w:val="23"/>
          <w:szCs w:val="23"/>
        </w:rPr>
        <w:t>atározati javaslat elfogadására.</w:t>
      </w:r>
    </w:p>
    <w:p w:rsidR="00715593" w:rsidRPr="00835808" w:rsidRDefault="00715593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715593" w:rsidRPr="00835808" w:rsidRDefault="00715593" w:rsidP="00092BCF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835808">
        <w:rPr>
          <w:rFonts w:ascii="Times New Roman" w:hAnsi="Times New Roman"/>
          <w:b/>
          <w:sz w:val="23"/>
          <w:szCs w:val="23"/>
        </w:rPr>
        <w:t>Határozati javaslat</w:t>
      </w:r>
    </w:p>
    <w:p w:rsidR="00715593" w:rsidRPr="00835808" w:rsidRDefault="00715593" w:rsidP="00507C6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715593" w:rsidRPr="00835808" w:rsidRDefault="00715593" w:rsidP="00BC4F3A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>Az Orosházi Kistérség Többcélú Társulása Társulási Tanácsa dönt arról,</w:t>
      </w:r>
      <w:r w:rsidR="00AC3E29" w:rsidRPr="00835808">
        <w:rPr>
          <w:rFonts w:ascii="Times New Roman" w:hAnsi="Times New Roman"/>
          <w:sz w:val="23"/>
          <w:szCs w:val="23"/>
        </w:rPr>
        <w:t xml:space="preserve"> hogy:</w:t>
      </w:r>
    </w:p>
    <w:p w:rsidR="00471399" w:rsidRPr="00835808" w:rsidRDefault="00471399" w:rsidP="00BC4F3A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567D19" w:rsidRPr="00835808" w:rsidRDefault="00AC3E29" w:rsidP="001A24C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35808">
        <w:rPr>
          <w:rFonts w:ascii="Times New Roman" w:hAnsi="Times New Roman"/>
          <w:sz w:val="23"/>
          <w:szCs w:val="23"/>
        </w:rPr>
        <w:t xml:space="preserve">elfogadja </w:t>
      </w:r>
      <w:r w:rsidR="00471399" w:rsidRPr="00835808">
        <w:rPr>
          <w:rFonts w:ascii="Times New Roman" w:hAnsi="Times New Roman"/>
          <w:sz w:val="23"/>
          <w:szCs w:val="23"/>
        </w:rPr>
        <w:t xml:space="preserve">az Orosházi Kistérség Többcélú Társulásának Társulási Megállapodását </w:t>
      </w:r>
      <w:r w:rsidR="006352CD" w:rsidRPr="00835808">
        <w:rPr>
          <w:rFonts w:ascii="Times New Roman" w:hAnsi="Times New Roman"/>
          <w:sz w:val="23"/>
          <w:szCs w:val="23"/>
        </w:rPr>
        <w:t>az utolsó testületi döntés napján való</w:t>
      </w:r>
      <w:r w:rsidR="00471399" w:rsidRPr="00835808">
        <w:rPr>
          <w:rFonts w:ascii="Times New Roman" w:hAnsi="Times New Roman"/>
          <w:sz w:val="23"/>
          <w:szCs w:val="23"/>
        </w:rPr>
        <w:t xml:space="preserve"> hatályba lépéssel </w:t>
      </w:r>
      <w:r w:rsidR="005107E3" w:rsidRPr="00835808">
        <w:rPr>
          <w:rFonts w:ascii="Times New Roman" w:hAnsi="Times New Roman"/>
          <w:sz w:val="23"/>
          <w:szCs w:val="23"/>
        </w:rPr>
        <w:t>a határozat mellékletének megfelelő tartalommal</w:t>
      </w:r>
      <w:r w:rsidR="001A24CD" w:rsidRPr="00835808">
        <w:rPr>
          <w:rFonts w:ascii="Times New Roman" w:hAnsi="Times New Roman"/>
          <w:sz w:val="23"/>
          <w:szCs w:val="23"/>
        </w:rPr>
        <w:t xml:space="preserve"> és </w:t>
      </w:r>
      <w:r w:rsidR="00567D19" w:rsidRPr="00835808">
        <w:rPr>
          <w:rFonts w:ascii="Times New Roman" w:hAnsi="Times New Roman"/>
          <w:sz w:val="23"/>
          <w:szCs w:val="23"/>
        </w:rPr>
        <w:t xml:space="preserve">hatályon kívül helyezi a </w:t>
      </w:r>
      <w:r w:rsidR="00913CEE" w:rsidRPr="00913CEE">
        <w:rPr>
          <w:rFonts w:ascii="Times New Roman" w:hAnsi="Times New Roman"/>
          <w:b/>
          <w:sz w:val="23"/>
          <w:szCs w:val="23"/>
        </w:rPr>
        <w:t>2</w:t>
      </w:r>
      <w:r w:rsidR="00EC7FC1" w:rsidRPr="00913CEE">
        <w:rPr>
          <w:rFonts w:ascii="Times New Roman" w:hAnsi="Times New Roman"/>
          <w:b/>
          <w:bCs/>
          <w:sz w:val="23"/>
          <w:szCs w:val="23"/>
        </w:rPr>
        <w:t>/</w:t>
      </w:r>
      <w:r w:rsidR="00EC7FC1" w:rsidRPr="00835808">
        <w:rPr>
          <w:rFonts w:ascii="Times New Roman" w:hAnsi="Times New Roman"/>
          <w:b/>
          <w:bCs/>
          <w:sz w:val="23"/>
          <w:szCs w:val="23"/>
        </w:rPr>
        <w:t>20</w:t>
      </w:r>
      <w:r w:rsidR="00CA6569" w:rsidRPr="00835808">
        <w:rPr>
          <w:rFonts w:ascii="Times New Roman" w:hAnsi="Times New Roman"/>
          <w:b/>
          <w:bCs/>
          <w:sz w:val="23"/>
          <w:szCs w:val="23"/>
        </w:rPr>
        <w:t>2</w:t>
      </w:r>
      <w:r w:rsidR="00913CEE">
        <w:rPr>
          <w:rFonts w:ascii="Times New Roman" w:hAnsi="Times New Roman"/>
          <w:b/>
          <w:bCs/>
          <w:sz w:val="23"/>
          <w:szCs w:val="23"/>
        </w:rPr>
        <w:t>5</w:t>
      </w:r>
      <w:r w:rsidR="00EC7FC1" w:rsidRPr="00835808">
        <w:rPr>
          <w:rFonts w:ascii="Times New Roman" w:hAnsi="Times New Roman"/>
          <w:b/>
          <w:bCs/>
          <w:sz w:val="23"/>
          <w:szCs w:val="23"/>
        </w:rPr>
        <w:t>. (</w:t>
      </w:r>
      <w:r w:rsidR="00913CEE">
        <w:rPr>
          <w:rFonts w:ascii="Times New Roman" w:hAnsi="Times New Roman"/>
          <w:b/>
          <w:bCs/>
          <w:sz w:val="23"/>
          <w:szCs w:val="23"/>
        </w:rPr>
        <w:t>I</w:t>
      </w:r>
      <w:r w:rsidR="00A54878" w:rsidRPr="00835808">
        <w:rPr>
          <w:rFonts w:ascii="Times New Roman" w:hAnsi="Times New Roman"/>
          <w:b/>
          <w:bCs/>
          <w:sz w:val="23"/>
          <w:szCs w:val="23"/>
        </w:rPr>
        <w:t>.</w:t>
      </w:r>
      <w:r w:rsidR="00913CEE">
        <w:rPr>
          <w:rFonts w:ascii="Times New Roman" w:hAnsi="Times New Roman"/>
          <w:b/>
          <w:bCs/>
          <w:sz w:val="23"/>
          <w:szCs w:val="23"/>
        </w:rPr>
        <w:t>30.</w:t>
      </w:r>
      <w:r w:rsidR="00A54878" w:rsidRPr="00835808">
        <w:rPr>
          <w:rFonts w:ascii="Times New Roman" w:hAnsi="Times New Roman"/>
          <w:b/>
          <w:bCs/>
          <w:sz w:val="23"/>
          <w:szCs w:val="23"/>
        </w:rPr>
        <w:t>) TT.</w:t>
      </w:r>
      <w:r w:rsidR="00A54878" w:rsidRPr="00835808">
        <w:rPr>
          <w:rFonts w:ascii="Times New Roman" w:hAnsi="Times New Roman"/>
          <w:sz w:val="23"/>
          <w:szCs w:val="23"/>
        </w:rPr>
        <w:t xml:space="preserve"> számú határozattal elfogadott Társulási Megállapodást,</w:t>
      </w:r>
    </w:p>
    <w:p w:rsidR="00AC3E29" w:rsidRPr="00AF18C1" w:rsidRDefault="00471399" w:rsidP="0015378D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bCs/>
          <w:sz w:val="23"/>
          <w:szCs w:val="23"/>
        </w:rPr>
      </w:pPr>
      <w:r w:rsidRPr="00835808">
        <w:rPr>
          <w:rFonts w:ascii="Times New Roman" w:hAnsi="Times New Roman"/>
          <w:bCs/>
          <w:sz w:val="23"/>
          <w:szCs w:val="23"/>
        </w:rPr>
        <w:t>fel</w:t>
      </w:r>
      <w:r w:rsidR="00AC3E29" w:rsidRPr="00835808">
        <w:rPr>
          <w:rFonts w:ascii="Times New Roman" w:hAnsi="Times New Roman"/>
          <w:bCs/>
          <w:sz w:val="23"/>
          <w:szCs w:val="23"/>
        </w:rPr>
        <w:t>kéri</w:t>
      </w:r>
      <w:r w:rsidRPr="00835808">
        <w:rPr>
          <w:rFonts w:ascii="Times New Roman" w:hAnsi="Times New Roman"/>
          <w:bCs/>
          <w:sz w:val="23"/>
          <w:szCs w:val="23"/>
        </w:rPr>
        <w:t xml:space="preserve"> a Társulás Elnökét, hogy </w:t>
      </w:r>
      <w:r w:rsidR="00AC3E29" w:rsidRPr="00835808">
        <w:rPr>
          <w:rFonts w:ascii="Times New Roman" w:hAnsi="Times New Roman"/>
          <w:bCs/>
          <w:sz w:val="23"/>
          <w:szCs w:val="23"/>
        </w:rPr>
        <w:t>a Társulási Megállapodás elfogadását köv</w:t>
      </w:r>
      <w:r w:rsidR="00BA7468" w:rsidRPr="00835808">
        <w:rPr>
          <w:rFonts w:ascii="Times New Roman" w:hAnsi="Times New Roman"/>
          <w:bCs/>
          <w:sz w:val="23"/>
          <w:szCs w:val="23"/>
        </w:rPr>
        <w:t xml:space="preserve">etően az abban foglalt módosításokra tekintettel </w:t>
      </w:r>
      <w:r w:rsidR="00AC3E29" w:rsidRPr="00835808">
        <w:rPr>
          <w:rFonts w:ascii="Times New Roman" w:hAnsi="Times New Roman"/>
          <w:bCs/>
          <w:sz w:val="23"/>
          <w:szCs w:val="23"/>
        </w:rPr>
        <w:t xml:space="preserve">a </w:t>
      </w:r>
      <w:r w:rsidR="00AC3E29" w:rsidRPr="00AF18C1">
        <w:rPr>
          <w:rFonts w:ascii="Times New Roman" w:hAnsi="Times New Roman"/>
          <w:sz w:val="23"/>
          <w:szCs w:val="23"/>
        </w:rPr>
        <w:t>Társulás Szervezeti és Működési S</w:t>
      </w:r>
      <w:r w:rsidR="00EC7FC1" w:rsidRPr="00AF18C1">
        <w:rPr>
          <w:rFonts w:ascii="Times New Roman" w:hAnsi="Times New Roman"/>
          <w:sz w:val="23"/>
          <w:szCs w:val="23"/>
        </w:rPr>
        <w:t xml:space="preserve">zabályzatát </w:t>
      </w:r>
      <w:r w:rsidR="00EC7FC1" w:rsidRPr="00AF18C1">
        <w:rPr>
          <w:rFonts w:ascii="Times New Roman" w:hAnsi="Times New Roman"/>
          <w:bCs/>
          <w:sz w:val="23"/>
          <w:szCs w:val="23"/>
        </w:rPr>
        <w:t>vizsgálja felül,</w:t>
      </w:r>
    </w:p>
    <w:p w:rsidR="00A54878" w:rsidRPr="00835808" w:rsidRDefault="00471399" w:rsidP="004C15A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bCs/>
          <w:sz w:val="23"/>
          <w:szCs w:val="23"/>
        </w:rPr>
      </w:pPr>
      <w:r w:rsidRPr="00835808">
        <w:rPr>
          <w:rFonts w:ascii="Times New Roman" w:hAnsi="Times New Roman"/>
          <w:bCs/>
          <w:sz w:val="23"/>
          <w:szCs w:val="23"/>
        </w:rPr>
        <w:t>felkéri a tagtelepüléseket a Társul</w:t>
      </w:r>
      <w:r w:rsidR="0015378D" w:rsidRPr="00835808">
        <w:rPr>
          <w:rFonts w:ascii="Times New Roman" w:hAnsi="Times New Roman"/>
          <w:bCs/>
          <w:sz w:val="23"/>
          <w:szCs w:val="23"/>
        </w:rPr>
        <w:t>ási Megállapodás módosításának e</w:t>
      </w:r>
      <w:r w:rsidRPr="00835808">
        <w:rPr>
          <w:rFonts w:ascii="Times New Roman" w:hAnsi="Times New Roman"/>
          <w:bCs/>
          <w:sz w:val="23"/>
          <w:szCs w:val="23"/>
        </w:rPr>
        <w:t>lfogadására</w:t>
      </w:r>
      <w:r w:rsidR="00AC3E29" w:rsidRPr="00835808">
        <w:rPr>
          <w:rFonts w:ascii="Times New Roman" w:hAnsi="Times New Roman"/>
          <w:bCs/>
          <w:sz w:val="23"/>
          <w:szCs w:val="23"/>
        </w:rPr>
        <w:t>.</w:t>
      </w:r>
    </w:p>
    <w:p w:rsidR="00A54878" w:rsidRPr="00835808" w:rsidRDefault="00A54878" w:rsidP="007F0231">
      <w:pPr>
        <w:pStyle w:val="Listaszerbekezds"/>
        <w:ind w:left="0"/>
        <w:jc w:val="both"/>
        <w:rPr>
          <w:rFonts w:ascii="Times New Roman" w:hAnsi="Times New Roman"/>
          <w:bCs/>
          <w:sz w:val="23"/>
          <w:szCs w:val="23"/>
        </w:rPr>
      </w:pPr>
    </w:p>
    <w:p w:rsidR="00715593" w:rsidRPr="00835808" w:rsidRDefault="00715593" w:rsidP="00471399">
      <w:pPr>
        <w:pStyle w:val="Listaszerbekezds"/>
        <w:ind w:left="2832" w:hanging="2832"/>
        <w:jc w:val="both"/>
        <w:rPr>
          <w:rFonts w:ascii="Times New Roman" w:hAnsi="Times New Roman"/>
          <w:bCs/>
          <w:sz w:val="23"/>
          <w:szCs w:val="23"/>
        </w:rPr>
      </w:pPr>
      <w:r w:rsidRPr="00835808">
        <w:rPr>
          <w:rFonts w:ascii="Times New Roman" w:hAnsi="Times New Roman"/>
          <w:b/>
          <w:bCs/>
          <w:sz w:val="23"/>
          <w:szCs w:val="23"/>
        </w:rPr>
        <w:t>Végrehajtásért felelős:</w:t>
      </w:r>
      <w:r w:rsidR="00EC7FC1" w:rsidRPr="00835808">
        <w:rPr>
          <w:rFonts w:ascii="Times New Roman" w:hAnsi="Times New Roman"/>
          <w:bCs/>
          <w:sz w:val="23"/>
          <w:szCs w:val="23"/>
        </w:rPr>
        <w:t xml:space="preserve"> </w:t>
      </w:r>
      <w:r w:rsidR="00AF18C1">
        <w:rPr>
          <w:rFonts w:ascii="Times New Roman" w:hAnsi="Times New Roman"/>
          <w:bCs/>
          <w:sz w:val="23"/>
          <w:szCs w:val="23"/>
        </w:rPr>
        <w:t>Annus István</w:t>
      </w:r>
      <w:r w:rsidRPr="00835808">
        <w:rPr>
          <w:rFonts w:ascii="Times New Roman" w:hAnsi="Times New Roman"/>
          <w:bCs/>
          <w:sz w:val="23"/>
          <w:szCs w:val="23"/>
        </w:rPr>
        <w:t>, a Társulás Elnöke</w:t>
      </w:r>
      <w:r w:rsidR="00471399" w:rsidRPr="00835808">
        <w:rPr>
          <w:rFonts w:ascii="Times New Roman" w:hAnsi="Times New Roman"/>
          <w:bCs/>
          <w:sz w:val="23"/>
          <w:szCs w:val="23"/>
        </w:rPr>
        <w:t>, a tagtelepülések polgármesterei</w:t>
      </w:r>
    </w:p>
    <w:p w:rsidR="00A54878" w:rsidRPr="00835808" w:rsidRDefault="00A54878" w:rsidP="00471399">
      <w:pPr>
        <w:pStyle w:val="Listaszerbekezds"/>
        <w:ind w:left="2832" w:hanging="2832"/>
        <w:jc w:val="both"/>
        <w:rPr>
          <w:rFonts w:ascii="Times New Roman" w:hAnsi="Times New Roman"/>
          <w:bCs/>
          <w:sz w:val="23"/>
          <w:szCs w:val="23"/>
        </w:rPr>
      </w:pPr>
    </w:p>
    <w:p w:rsidR="00715593" w:rsidRPr="00835808" w:rsidRDefault="00715593" w:rsidP="007F0231">
      <w:pPr>
        <w:pStyle w:val="Listaszerbekezds"/>
        <w:ind w:left="0"/>
        <w:jc w:val="both"/>
        <w:rPr>
          <w:rFonts w:ascii="Times New Roman" w:hAnsi="Times New Roman"/>
          <w:bCs/>
          <w:sz w:val="23"/>
          <w:szCs w:val="23"/>
        </w:rPr>
      </w:pPr>
      <w:r w:rsidRPr="00835808">
        <w:rPr>
          <w:rFonts w:ascii="Times New Roman" w:hAnsi="Times New Roman"/>
          <w:b/>
          <w:bCs/>
          <w:sz w:val="23"/>
          <w:szCs w:val="23"/>
        </w:rPr>
        <w:t>Határidő:</w:t>
      </w:r>
      <w:r w:rsidR="0015378D" w:rsidRPr="00835808">
        <w:rPr>
          <w:rFonts w:ascii="Times New Roman" w:hAnsi="Times New Roman"/>
          <w:bCs/>
          <w:sz w:val="23"/>
          <w:szCs w:val="23"/>
        </w:rPr>
        <w:tab/>
      </w:r>
      <w:r w:rsidR="0015378D" w:rsidRPr="00835808">
        <w:rPr>
          <w:rFonts w:ascii="Times New Roman" w:hAnsi="Times New Roman"/>
          <w:bCs/>
          <w:sz w:val="23"/>
          <w:szCs w:val="23"/>
        </w:rPr>
        <w:tab/>
      </w:r>
      <w:r w:rsidR="0015378D" w:rsidRPr="00835808">
        <w:rPr>
          <w:rFonts w:ascii="Times New Roman" w:hAnsi="Times New Roman"/>
          <w:bCs/>
          <w:sz w:val="23"/>
          <w:szCs w:val="23"/>
        </w:rPr>
        <w:tab/>
        <w:t>értelem szerint</w:t>
      </w:r>
      <w:r w:rsidR="00BA7468" w:rsidRPr="00835808">
        <w:rPr>
          <w:rFonts w:ascii="Times New Roman" w:hAnsi="Times New Roman"/>
          <w:bCs/>
          <w:sz w:val="23"/>
          <w:szCs w:val="23"/>
        </w:rPr>
        <w:t>.</w:t>
      </w:r>
    </w:p>
    <w:p w:rsidR="00715593" w:rsidRPr="00835808" w:rsidRDefault="00715593" w:rsidP="007F0231">
      <w:pPr>
        <w:pStyle w:val="Listaszerbekezds"/>
        <w:ind w:left="0"/>
        <w:jc w:val="both"/>
        <w:rPr>
          <w:rFonts w:ascii="Times New Roman" w:hAnsi="Times New Roman"/>
          <w:bCs/>
          <w:sz w:val="23"/>
          <w:szCs w:val="23"/>
        </w:rPr>
      </w:pPr>
    </w:p>
    <w:p w:rsidR="00715593" w:rsidRPr="00835808" w:rsidRDefault="00715593" w:rsidP="007F0231">
      <w:pPr>
        <w:pStyle w:val="Listaszerbekezds"/>
        <w:ind w:left="0"/>
        <w:jc w:val="both"/>
        <w:rPr>
          <w:rFonts w:ascii="Times New Roman" w:hAnsi="Times New Roman"/>
          <w:bCs/>
          <w:sz w:val="23"/>
          <w:szCs w:val="23"/>
        </w:rPr>
      </w:pPr>
    </w:p>
    <w:p w:rsidR="00715593" w:rsidRPr="00835808" w:rsidRDefault="00EC7FC1" w:rsidP="004C15A2">
      <w:pPr>
        <w:pStyle w:val="Listaszerbekezds"/>
        <w:ind w:left="0"/>
        <w:jc w:val="both"/>
        <w:rPr>
          <w:rFonts w:ascii="Times New Roman" w:hAnsi="Times New Roman"/>
          <w:bCs/>
          <w:sz w:val="23"/>
          <w:szCs w:val="23"/>
        </w:rPr>
      </w:pPr>
      <w:r w:rsidRPr="00835808">
        <w:rPr>
          <w:rFonts w:ascii="Times New Roman" w:hAnsi="Times New Roman"/>
          <w:bCs/>
          <w:sz w:val="23"/>
          <w:szCs w:val="23"/>
        </w:rPr>
        <w:t>Orosháza, 202</w:t>
      </w:r>
      <w:r w:rsidR="00913CEE">
        <w:rPr>
          <w:rFonts w:ascii="Times New Roman" w:hAnsi="Times New Roman"/>
          <w:bCs/>
          <w:sz w:val="23"/>
          <w:szCs w:val="23"/>
        </w:rPr>
        <w:t>6</w:t>
      </w:r>
      <w:r w:rsidRPr="00835808">
        <w:rPr>
          <w:rFonts w:ascii="Times New Roman" w:hAnsi="Times New Roman"/>
          <w:bCs/>
          <w:sz w:val="23"/>
          <w:szCs w:val="23"/>
        </w:rPr>
        <w:t xml:space="preserve">. </w:t>
      </w:r>
      <w:r w:rsidR="00E114C2">
        <w:rPr>
          <w:rFonts w:ascii="Times New Roman" w:hAnsi="Times New Roman"/>
          <w:bCs/>
          <w:sz w:val="23"/>
          <w:szCs w:val="23"/>
        </w:rPr>
        <w:t>január</w:t>
      </w:r>
      <w:r w:rsidRPr="00835808">
        <w:rPr>
          <w:rFonts w:ascii="Times New Roman" w:hAnsi="Times New Roman"/>
          <w:bCs/>
          <w:sz w:val="23"/>
          <w:szCs w:val="23"/>
        </w:rPr>
        <w:t xml:space="preserve"> </w:t>
      </w:r>
      <w:r w:rsidR="00012AD5">
        <w:rPr>
          <w:rFonts w:ascii="Times New Roman" w:hAnsi="Times New Roman"/>
          <w:bCs/>
          <w:sz w:val="23"/>
          <w:szCs w:val="23"/>
        </w:rPr>
        <w:t>27.</w:t>
      </w:r>
    </w:p>
    <w:p w:rsidR="004C15A2" w:rsidRPr="00835808" w:rsidRDefault="004C15A2" w:rsidP="004C15A2">
      <w:pPr>
        <w:pStyle w:val="Listaszerbekezds"/>
        <w:ind w:left="0"/>
        <w:jc w:val="both"/>
        <w:rPr>
          <w:rFonts w:ascii="Times New Roman" w:hAnsi="Times New Roman"/>
          <w:bCs/>
          <w:sz w:val="23"/>
          <w:szCs w:val="23"/>
        </w:rPr>
      </w:pPr>
    </w:p>
    <w:p w:rsidR="00715593" w:rsidRPr="00012AD5" w:rsidRDefault="00715593" w:rsidP="007F0231">
      <w:pPr>
        <w:pStyle w:val="Listaszerbekezds"/>
        <w:jc w:val="center"/>
        <w:rPr>
          <w:rFonts w:ascii="Times New Roman" w:hAnsi="Times New Roman"/>
          <w:bCs/>
          <w:sz w:val="23"/>
          <w:szCs w:val="23"/>
        </w:rPr>
      </w:pPr>
      <w:r w:rsidRPr="00835808">
        <w:rPr>
          <w:rFonts w:ascii="Times New Roman" w:hAnsi="Times New Roman"/>
          <w:bCs/>
          <w:sz w:val="23"/>
          <w:szCs w:val="23"/>
        </w:rPr>
        <w:tab/>
      </w:r>
      <w:r w:rsidRPr="00835808">
        <w:rPr>
          <w:rFonts w:ascii="Times New Roman" w:hAnsi="Times New Roman"/>
          <w:bCs/>
          <w:sz w:val="23"/>
          <w:szCs w:val="23"/>
        </w:rPr>
        <w:tab/>
      </w:r>
      <w:r w:rsidRPr="00835808">
        <w:rPr>
          <w:rFonts w:ascii="Times New Roman" w:hAnsi="Times New Roman"/>
          <w:bCs/>
          <w:sz w:val="23"/>
          <w:szCs w:val="23"/>
        </w:rPr>
        <w:tab/>
      </w:r>
      <w:r w:rsidRPr="00835808">
        <w:rPr>
          <w:rFonts w:ascii="Times New Roman" w:hAnsi="Times New Roman"/>
          <w:bCs/>
          <w:sz w:val="23"/>
          <w:szCs w:val="23"/>
        </w:rPr>
        <w:tab/>
      </w:r>
      <w:r w:rsidR="00012AD5" w:rsidRPr="00012AD5">
        <w:rPr>
          <w:rFonts w:ascii="Times New Roman" w:hAnsi="Times New Roman"/>
          <w:bCs/>
          <w:sz w:val="23"/>
          <w:szCs w:val="23"/>
        </w:rPr>
        <w:t>Annus István s.k.</w:t>
      </w:r>
    </w:p>
    <w:p w:rsidR="00567D19" w:rsidRPr="00835808" w:rsidRDefault="00B03E75" w:rsidP="00E114C2">
      <w:pPr>
        <w:pStyle w:val="Listaszerbekezds"/>
        <w:jc w:val="center"/>
        <w:rPr>
          <w:rFonts w:ascii="Times New Roman" w:hAnsi="Times New Roman"/>
          <w:sz w:val="24"/>
          <w:szCs w:val="24"/>
        </w:rPr>
      </w:pPr>
      <w:r w:rsidRPr="00835808">
        <w:rPr>
          <w:rFonts w:ascii="Times New Roman" w:hAnsi="Times New Roman"/>
          <w:bCs/>
          <w:sz w:val="23"/>
          <w:szCs w:val="23"/>
        </w:rPr>
        <w:tab/>
      </w:r>
      <w:r w:rsidRPr="00835808">
        <w:rPr>
          <w:rFonts w:ascii="Times New Roman" w:hAnsi="Times New Roman"/>
          <w:bCs/>
          <w:sz w:val="23"/>
          <w:szCs w:val="23"/>
        </w:rPr>
        <w:tab/>
      </w:r>
      <w:r w:rsidRPr="00835808">
        <w:rPr>
          <w:rFonts w:ascii="Times New Roman" w:hAnsi="Times New Roman"/>
          <w:bCs/>
          <w:sz w:val="23"/>
          <w:szCs w:val="23"/>
        </w:rPr>
        <w:tab/>
      </w:r>
      <w:r w:rsidRPr="00835808">
        <w:rPr>
          <w:rFonts w:ascii="Times New Roman" w:hAnsi="Times New Roman"/>
          <w:bCs/>
          <w:sz w:val="23"/>
          <w:szCs w:val="23"/>
        </w:rPr>
        <w:tab/>
      </w:r>
      <w:proofErr w:type="gramStart"/>
      <w:r w:rsidRPr="00835808">
        <w:rPr>
          <w:rFonts w:ascii="Times New Roman" w:hAnsi="Times New Roman"/>
          <w:bCs/>
          <w:sz w:val="23"/>
          <w:szCs w:val="23"/>
        </w:rPr>
        <w:t>elnök</w:t>
      </w:r>
      <w:proofErr w:type="gramEnd"/>
      <w:r w:rsidR="00E114C2" w:rsidRPr="00835808">
        <w:rPr>
          <w:rFonts w:ascii="Times New Roman" w:hAnsi="Times New Roman"/>
          <w:sz w:val="24"/>
          <w:szCs w:val="24"/>
        </w:rPr>
        <w:t xml:space="preserve"> </w:t>
      </w:r>
    </w:p>
    <w:sectPr w:rsidR="00567D19" w:rsidRPr="00835808" w:rsidSect="00162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47" w:bottom="709" w:left="1247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53" w:rsidRDefault="00927853" w:rsidP="00927853">
      <w:pPr>
        <w:spacing w:after="0" w:line="240" w:lineRule="auto"/>
      </w:pPr>
      <w:r>
        <w:separator/>
      </w:r>
    </w:p>
  </w:endnote>
  <w:endnote w:type="continuationSeparator" w:id="0">
    <w:p w:rsidR="00927853" w:rsidRDefault="00927853" w:rsidP="0092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853" w:rsidRDefault="0092785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853" w:rsidRDefault="0092785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853" w:rsidRDefault="0092785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53" w:rsidRDefault="00927853" w:rsidP="00927853">
      <w:pPr>
        <w:spacing w:after="0" w:line="240" w:lineRule="auto"/>
      </w:pPr>
      <w:r>
        <w:separator/>
      </w:r>
    </w:p>
  </w:footnote>
  <w:footnote w:type="continuationSeparator" w:id="0">
    <w:p w:rsidR="00927853" w:rsidRDefault="00927853" w:rsidP="00927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853" w:rsidRDefault="0092785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853" w:rsidRDefault="0092785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853" w:rsidRDefault="0092785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59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740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2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9"/>
    <w:multiLevelType w:val="singleLevel"/>
    <w:tmpl w:val="00000019"/>
    <w:name w:val="WW8Num27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B"/>
    <w:multiLevelType w:val="multi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D"/>
    <w:multiLevelType w:val="singleLevel"/>
    <w:tmpl w:val="0000001D"/>
    <w:name w:val="WW8Num33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9" w15:restartNumberingAfterBreak="0">
    <w:nsid w:val="0000001E"/>
    <w:multiLevelType w:val="singleLevel"/>
    <w:tmpl w:val="0000001E"/>
    <w:name w:val="WW8Num35"/>
    <w:lvl w:ilvl="0">
      <w:start w:val="74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</w:abstractNum>
  <w:abstractNum w:abstractNumId="30" w15:restartNumberingAfterBreak="0">
    <w:nsid w:val="0000001F"/>
    <w:multiLevelType w:val="singleLevel"/>
    <w:tmpl w:val="0000001F"/>
    <w:name w:val="WW8Num37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31" w15:restartNumberingAfterBreak="0">
    <w:nsid w:val="00000020"/>
    <w:multiLevelType w:val="multilevel"/>
    <w:tmpl w:val="C2746F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00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3FD37A5"/>
    <w:multiLevelType w:val="hybridMultilevel"/>
    <w:tmpl w:val="3840789E"/>
    <w:lvl w:ilvl="0" w:tplc="5ACCE184">
      <w:start w:val="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368B2B82"/>
    <w:multiLevelType w:val="hybridMultilevel"/>
    <w:tmpl w:val="C1BA9E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A055954"/>
    <w:multiLevelType w:val="hybridMultilevel"/>
    <w:tmpl w:val="857EBD08"/>
    <w:lvl w:ilvl="0" w:tplc="040E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45075A"/>
    <w:multiLevelType w:val="hybridMultilevel"/>
    <w:tmpl w:val="E4B48C26"/>
    <w:lvl w:ilvl="0" w:tplc="FCAC1E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FEA0CD4"/>
    <w:multiLevelType w:val="hybridMultilevel"/>
    <w:tmpl w:val="95AC9290"/>
    <w:lvl w:ilvl="0" w:tplc="5B507B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E35A15"/>
    <w:multiLevelType w:val="hybridMultilevel"/>
    <w:tmpl w:val="C0B455E8"/>
    <w:lvl w:ilvl="0" w:tplc="725A40C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7409B2"/>
    <w:multiLevelType w:val="hybridMultilevel"/>
    <w:tmpl w:val="D82EE232"/>
    <w:lvl w:ilvl="0" w:tplc="D53631A4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34"/>
  </w:num>
  <w:num w:numId="4">
    <w:abstractNumId w:val="11"/>
  </w:num>
  <w:num w:numId="5">
    <w:abstractNumId w:val="35"/>
  </w:num>
  <w:num w:numId="6">
    <w:abstractNumId w:val="38"/>
  </w:num>
  <w:num w:numId="7">
    <w:abstractNumId w:val="36"/>
  </w:num>
  <w:num w:numId="8">
    <w:abstractNumId w:val="3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2"/>
  </w:num>
  <w:num w:numId="31">
    <w:abstractNumId w:val="23"/>
  </w:num>
  <w:num w:numId="32">
    <w:abstractNumId w:val="24"/>
  </w:num>
  <w:num w:numId="33">
    <w:abstractNumId w:val="25"/>
  </w:num>
  <w:num w:numId="34">
    <w:abstractNumId w:val="26"/>
  </w:num>
  <w:num w:numId="35">
    <w:abstractNumId w:val="27"/>
  </w:num>
  <w:num w:numId="36">
    <w:abstractNumId w:val="28"/>
  </w:num>
  <w:num w:numId="37">
    <w:abstractNumId w:val="29"/>
  </w:num>
  <w:num w:numId="38">
    <w:abstractNumId w:val="30"/>
  </w:num>
  <w:num w:numId="39">
    <w:abstractNumId w:val="31"/>
  </w:num>
  <w:num w:numId="40">
    <w:abstractNumId w:val="32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77"/>
    <w:rsid w:val="00012AD5"/>
    <w:rsid w:val="0003012F"/>
    <w:rsid w:val="00083F9F"/>
    <w:rsid w:val="00092BCF"/>
    <w:rsid w:val="00136F16"/>
    <w:rsid w:val="00147BEE"/>
    <w:rsid w:val="00152F2D"/>
    <w:rsid w:val="0015378D"/>
    <w:rsid w:val="001621B3"/>
    <w:rsid w:val="001A24CD"/>
    <w:rsid w:val="001E4A98"/>
    <w:rsid w:val="002D73B1"/>
    <w:rsid w:val="00303F9D"/>
    <w:rsid w:val="00317BA3"/>
    <w:rsid w:val="00321916"/>
    <w:rsid w:val="00341764"/>
    <w:rsid w:val="0036715B"/>
    <w:rsid w:val="00377E2D"/>
    <w:rsid w:val="0038052D"/>
    <w:rsid w:val="003C55DC"/>
    <w:rsid w:val="00471399"/>
    <w:rsid w:val="004842AB"/>
    <w:rsid w:val="004C15A2"/>
    <w:rsid w:val="004D6393"/>
    <w:rsid w:val="00507C6B"/>
    <w:rsid w:val="005107E3"/>
    <w:rsid w:val="00567D19"/>
    <w:rsid w:val="00570119"/>
    <w:rsid w:val="005C54E5"/>
    <w:rsid w:val="005C6996"/>
    <w:rsid w:val="005F56DC"/>
    <w:rsid w:val="00621477"/>
    <w:rsid w:val="006317A8"/>
    <w:rsid w:val="006352CD"/>
    <w:rsid w:val="00643CE6"/>
    <w:rsid w:val="006A037C"/>
    <w:rsid w:val="006C3874"/>
    <w:rsid w:val="006E7597"/>
    <w:rsid w:val="006F4501"/>
    <w:rsid w:val="00715593"/>
    <w:rsid w:val="00737F20"/>
    <w:rsid w:val="00775017"/>
    <w:rsid w:val="007A36EA"/>
    <w:rsid w:val="007F0231"/>
    <w:rsid w:val="00834D9F"/>
    <w:rsid w:val="00835808"/>
    <w:rsid w:val="00913CEE"/>
    <w:rsid w:val="00927853"/>
    <w:rsid w:val="009750EE"/>
    <w:rsid w:val="00990C55"/>
    <w:rsid w:val="009C5C76"/>
    <w:rsid w:val="009D06AA"/>
    <w:rsid w:val="00A321C8"/>
    <w:rsid w:val="00A32EE4"/>
    <w:rsid w:val="00A54878"/>
    <w:rsid w:val="00A9620A"/>
    <w:rsid w:val="00AA571B"/>
    <w:rsid w:val="00AA7B1C"/>
    <w:rsid w:val="00AC055A"/>
    <w:rsid w:val="00AC3E29"/>
    <w:rsid w:val="00AF18C1"/>
    <w:rsid w:val="00B03E75"/>
    <w:rsid w:val="00B819FB"/>
    <w:rsid w:val="00B92BB1"/>
    <w:rsid w:val="00BA07DF"/>
    <w:rsid w:val="00BA7468"/>
    <w:rsid w:val="00BC4F3A"/>
    <w:rsid w:val="00CA6569"/>
    <w:rsid w:val="00CB0364"/>
    <w:rsid w:val="00CB1E62"/>
    <w:rsid w:val="00D82A3F"/>
    <w:rsid w:val="00E06525"/>
    <w:rsid w:val="00E114C2"/>
    <w:rsid w:val="00E1605C"/>
    <w:rsid w:val="00E37B74"/>
    <w:rsid w:val="00EA623A"/>
    <w:rsid w:val="00EA7D08"/>
    <w:rsid w:val="00EC7FC1"/>
    <w:rsid w:val="00EF18C4"/>
    <w:rsid w:val="00F11A6B"/>
    <w:rsid w:val="00F47209"/>
    <w:rsid w:val="00F71425"/>
    <w:rsid w:val="00FA564C"/>
    <w:rsid w:val="00FC5537"/>
    <w:rsid w:val="00F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FFA50"/>
  <w15:docId w15:val="{4CEF4146-4EF2-41C0-ACF8-CE945656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4501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67D19"/>
    <w:pPr>
      <w:keepNext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zh-CN"/>
    </w:rPr>
  </w:style>
  <w:style w:type="paragraph" w:styleId="Cmsor2">
    <w:name w:val="heading 2"/>
    <w:basedOn w:val="Norml"/>
    <w:next w:val="Norml"/>
    <w:link w:val="Cmsor2Char"/>
    <w:qFormat/>
    <w:locked/>
    <w:rsid w:val="00567D19"/>
    <w:pPr>
      <w:keepNext/>
      <w:numPr>
        <w:ilvl w:val="1"/>
        <w:numId w:val="9"/>
      </w:numPr>
      <w:suppressAutoHyphens/>
      <w:spacing w:after="0" w:line="240" w:lineRule="auto"/>
      <w:ind w:left="360" w:firstLine="0"/>
      <w:jc w:val="center"/>
      <w:outlineLvl w:val="1"/>
    </w:pPr>
    <w:rPr>
      <w:rFonts w:ascii="Times New Roman" w:eastAsia="Times New Roman" w:hAnsi="Times New Roman"/>
      <w:b/>
      <w:sz w:val="26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locked/>
    <w:rsid w:val="00567D19"/>
    <w:pPr>
      <w:keepNext/>
      <w:numPr>
        <w:ilvl w:val="2"/>
        <w:numId w:val="9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Cmsor4">
    <w:name w:val="heading 4"/>
    <w:basedOn w:val="Norml"/>
    <w:next w:val="Norml"/>
    <w:link w:val="Cmsor4Char"/>
    <w:qFormat/>
    <w:locked/>
    <w:rsid w:val="00567D19"/>
    <w:pPr>
      <w:keepNext/>
      <w:numPr>
        <w:ilvl w:val="3"/>
        <w:numId w:val="9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i/>
      <w:sz w:val="26"/>
      <w:szCs w:val="20"/>
      <w:lang w:eastAsia="zh-CN"/>
    </w:rPr>
  </w:style>
  <w:style w:type="paragraph" w:styleId="Cmsor5">
    <w:name w:val="heading 5"/>
    <w:basedOn w:val="Norml"/>
    <w:next w:val="Norml"/>
    <w:link w:val="Cmsor5Char"/>
    <w:qFormat/>
    <w:locked/>
    <w:rsid w:val="00567D19"/>
    <w:pPr>
      <w:keepNext/>
      <w:numPr>
        <w:ilvl w:val="4"/>
        <w:numId w:val="9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locked/>
    <w:rsid w:val="00567D19"/>
    <w:pPr>
      <w:keepNext/>
      <w:numPr>
        <w:ilvl w:val="5"/>
        <w:numId w:val="9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Cs/>
      <w:sz w:val="24"/>
      <w:szCs w:val="20"/>
      <w:lang w:eastAsia="zh-CN"/>
    </w:rPr>
  </w:style>
  <w:style w:type="paragraph" w:styleId="Cmsor7">
    <w:name w:val="heading 7"/>
    <w:basedOn w:val="Norml"/>
    <w:next w:val="Norml"/>
    <w:link w:val="Cmsor7Char"/>
    <w:qFormat/>
    <w:locked/>
    <w:rsid w:val="00567D19"/>
    <w:pPr>
      <w:keepNext/>
      <w:numPr>
        <w:ilvl w:val="6"/>
        <w:numId w:val="9"/>
      </w:numPr>
      <w:suppressAutoHyphens/>
      <w:spacing w:after="0" w:line="240" w:lineRule="auto"/>
      <w:ind w:left="360" w:firstLine="0"/>
      <w:jc w:val="center"/>
      <w:outlineLvl w:val="6"/>
    </w:pPr>
    <w:rPr>
      <w:rFonts w:ascii="Times New Roman" w:eastAsia="Times New Roman" w:hAnsi="Times New Roman"/>
      <w:b/>
      <w:i/>
      <w:iCs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C4F3A"/>
    <w:pPr>
      <w:ind w:left="720"/>
      <w:contextualSpacing/>
    </w:pPr>
  </w:style>
  <w:style w:type="paragraph" w:styleId="Szvegtrzs">
    <w:name w:val="Body Text"/>
    <w:basedOn w:val="Norml"/>
    <w:link w:val="SzvegtrzsChar"/>
    <w:rsid w:val="00092BC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locked/>
    <w:rsid w:val="00092BCF"/>
    <w:rPr>
      <w:rFonts w:ascii="Times New Roman" w:hAnsi="Times New Roman" w:cs="Times New Roman"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nhideWhenUsed/>
    <w:rsid w:val="0008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F9F"/>
    <w:rPr>
      <w:rFonts w:ascii="Segoe UI" w:hAnsi="Segoe UI" w:cs="Segoe UI"/>
      <w:sz w:val="18"/>
      <w:szCs w:val="18"/>
      <w:lang w:eastAsia="en-US"/>
    </w:rPr>
  </w:style>
  <w:style w:type="character" w:customStyle="1" w:styleId="Cmsor1Char">
    <w:name w:val="Címsor 1 Char"/>
    <w:basedOn w:val="Bekezdsalapbettpusa"/>
    <w:link w:val="Cmsor1"/>
    <w:rsid w:val="00567D19"/>
    <w:rPr>
      <w:rFonts w:ascii="Times New Roman" w:eastAsia="Times New Roman" w:hAnsi="Times New Roman"/>
      <w:b/>
      <w:sz w:val="26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567D19"/>
    <w:rPr>
      <w:rFonts w:ascii="Times New Roman" w:eastAsia="Times New Roman" w:hAnsi="Times New Roman"/>
      <w:b/>
      <w:sz w:val="26"/>
      <w:szCs w:val="20"/>
      <w:lang w:eastAsia="zh-CN"/>
    </w:rPr>
  </w:style>
  <w:style w:type="character" w:customStyle="1" w:styleId="Cmsor3Char">
    <w:name w:val="Címsor 3 Char"/>
    <w:basedOn w:val="Bekezdsalapbettpusa"/>
    <w:link w:val="Cmsor3"/>
    <w:rsid w:val="00567D19"/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567D19"/>
    <w:rPr>
      <w:rFonts w:ascii="Times New Roman" w:eastAsia="Times New Roman" w:hAnsi="Times New Roman"/>
      <w:b/>
      <w:i/>
      <w:sz w:val="26"/>
      <w:szCs w:val="20"/>
      <w:lang w:eastAsia="zh-CN"/>
    </w:rPr>
  </w:style>
  <w:style w:type="character" w:customStyle="1" w:styleId="Cmsor5Char">
    <w:name w:val="Címsor 5 Char"/>
    <w:basedOn w:val="Bekezdsalapbettpusa"/>
    <w:link w:val="Cmsor5"/>
    <w:rsid w:val="00567D19"/>
    <w:rPr>
      <w:rFonts w:ascii="Times New Roman" w:eastAsia="Times New Roman" w:hAnsi="Times New Roman"/>
      <w:b/>
      <w:bCs/>
      <w:sz w:val="20"/>
      <w:szCs w:val="20"/>
      <w:lang w:eastAsia="zh-CN"/>
    </w:rPr>
  </w:style>
  <w:style w:type="character" w:customStyle="1" w:styleId="Cmsor6Char">
    <w:name w:val="Címsor 6 Char"/>
    <w:basedOn w:val="Bekezdsalapbettpusa"/>
    <w:link w:val="Cmsor6"/>
    <w:rsid w:val="00567D19"/>
    <w:rPr>
      <w:rFonts w:ascii="Times New Roman" w:eastAsia="Times New Roman" w:hAnsi="Times New Roman"/>
      <w:bCs/>
      <w:sz w:val="24"/>
      <w:szCs w:val="20"/>
      <w:lang w:eastAsia="zh-CN"/>
    </w:rPr>
  </w:style>
  <w:style w:type="character" w:customStyle="1" w:styleId="Cmsor7Char">
    <w:name w:val="Címsor 7 Char"/>
    <w:basedOn w:val="Bekezdsalapbettpusa"/>
    <w:link w:val="Cmsor7"/>
    <w:rsid w:val="00567D19"/>
    <w:rPr>
      <w:rFonts w:ascii="Times New Roman" w:eastAsia="Times New Roman" w:hAnsi="Times New Roman"/>
      <w:b/>
      <w:i/>
      <w:iCs/>
      <w:sz w:val="24"/>
      <w:szCs w:val="20"/>
      <w:lang w:eastAsia="zh-CN"/>
    </w:rPr>
  </w:style>
  <w:style w:type="numbering" w:customStyle="1" w:styleId="Nemlista1">
    <w:name w:val="Nem lista1"/>
    <w:next w:val="Nemlista"/>
    <w:uiPriority w:val="99"/>
    <w:semiHidden/>
    <w:unhideWhenUsed/>
    <w:rsid w:val="00567D19"/>
  </w:style>
  <w:style w:type="character" w:customStyle="1" w:styleId="WW8Num2z0">
    <w:name w:val="WW8Num2z0"/>
    <w:rsid w:val="00567D19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67D19"/>
    <w:rPr>
      <w:rFonts w:ascii="Courier New" w:hAnsi="Courier New" w:cs="Courier New"/>
    </w:rPr>
  </w:style>
  <w:style w:type="character" w:customStyle="1" w:styleId="WW8Num2z2">
    <w:name w:val="WW8Num2z2"/>
    <w:rsid w:val="00567D19"/>
    <w:rPr>
      <w:rFonts w:ascii="Wingdings" w:hAnsi="Wingdings" w:cs="Wingdings"/>
    </w:rPr>
  </w:style>
  <w:style w:type="character" w:customStyle="1" w:styleId="WW8Num2z3">
    <w:name w:val="WW8Num2z3"/>
    <w:rsid w:val="00567D19"/>
    <w:rPr>
      <w:rFonts w:ascii="Symbol" w:hAnsi="Symbol" w:cs="Symbol"/>
    </w:rPr>
  </w:style>
  <w:style w:type="character" w:customStyle="1" w:styleId="WW8Num13z0">
    <w:name w:val="WW8Num13z0"/>
    <w:rsid w:val="00567D19"/>
    <w:rPr>
      <w:b w:val="0"/>
      <w:i w:val="0"/>
    </w:rPr>
  </w:style>
  <w:style w:type="character" w:customStyle="1" w:styleId="WW8Num21z0">
    <w:name w:val="WW8Num21z0"/>
    <w:rsid w:val="00567D19"/>
    <w:rPr>
      <w:b w:val="0"/>
    </w:rPr>
  </w:style>
  <w:style w:type="character" w:customStyle="1" w:styleId="WW8Num34z0">
    <w:name w:val="WW8Num34z0"/>
    <w:rsid w:val="00567D19"/>
    <w:rPr>
      <w:rFonts w:ascii="Calibri" w:eastAsia="Calibri" w:hAnsi="Calibri" w:cs="Calibri"/>
    </w:rPr>
  </w:style>
  <w:style w:type="character" w:customStyle="1" w:styleId="WW8Num35z1">
    <w:name w:val="WW8Num35z1"/>
    <w:rsid w:val="00567D19"/>
    <w:rPr>
      <w:rFonts w:ascii="Courier New" w:hAnsi="Courier New" w:cs="Courier New"/>
    </w:rPr>
  </w:style>
  <w:style w:type="character" w:customStyle="1" w:styleId="WW8Num35z2">
    <w:name w:val="WW8Num35z2"/>
    <w:rsid w:val="00567D19"/>
    <w:rPr>
      <w:rFonts w:ascii="Wingdings" w:hAnsi="Wingdings" w:cs="Wingdings"/>
    </w:rPr>
  </w:style>
  <w:style w:type="character" w:customStyle="1" w:styleId="WW8Num35z3">
    <w:name w:val="WW8Num35z3"/>
    <w:rsid w:val="00567D19"/>
    <w:rPr>
      <w:rFonts w:ascii="Symbol" w:hAnsi="Symbol" w:cs="Symbol"/>
    </w:rPr>
  </w:style>
  <w:style w:type="character" w:customStyle="1" w:styleId="Bekezdsalapbettpusa1">
    <w:name w:val="Bekezdés alapbetűtípusa1"/>
    <w:rsid w:val="00567D19"/>
  </w:style>
  <w:style w:type="character" w:styleId="Oldalszm">
    <w:name w:val="page number"/>
    <w:basedOn w:val="Bekezdsalapbettpusa1"/>
    <w:rsid w:val="00567D19"/>
  </w:style>
  <w:style w:type="character" w:customStyle="1" w:styleId="Lbjegyzet-karakterek">
    <w:name w:val="Lábjegyzet-karakterek"/>
    <w:basedOn w:val="Bekezdsalapbettpusa1"/>
    <w:rsid w:val="00567D19"/>
    <w:rPr>
      <w:vertAlign w:val="superscript"/>
    </w:rPr>
  </w:style>
  <w:style w:type="character" w:styleId="Lbjegyzet-hivatkozs">
    <w:name w:val="footnote reference"/>
    <w:rsid w:val="00567D19"/>
    <w:rPr>
      <w:vertAlign w:val="superscript"/>
    </w:rPr>
  </w:style>
  <w:style w:type="character" w:styleId="Vgjegyzet-hivatkozs">
    <w:name w:val="endnote reference"/>
    <w:rsid w:val="00567D19"/>
    <w:rPr>
      <w:vertAlign w:val="superscript"/>
    </w:rPr>
  </w:style>
  <w:style w:type="character" w:customStyle="1" w:styleId="Vgjegyzet-karakterek">
    <w:name w:val="Végjegyzet-karakterek"/>
    <w:rsid w:val="00567D19"/>
  </w:style>
  <w:style w:type="character" w:customStyle="1" w:styleId="Szmozsjelek">
    <w:name w:val="Számozásjelek"/>
    <w:rsid w:val="00567D19"/>
  </w:style>
  <w:style w:type="paragraph" w:customStyle="1" w:styleId="Cmsor">
    <w:name w:val="Címsor"/>
    <w:basedOn w:val="Norml"/>
    <w:next w:val="Szvegtrzs"/>
    <w:rsid w:val="00567D19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Lista">
    <w:name w:val="List"/>
    <w:basedOn w:val="Szvegtrzs"/>
    <w:rsid w:val="00567D19"/>
    <w:rPr>
      <w:rFonts w:cs="Mangal"/>
    </w:rPr>
  </w:style>
  <w:style w:type="paragraph" w:styleId="Kpalrs">
    <w:name w:val="caption"/>
    <w:basedOn w:val="Norml"/>
    <w:qFormat/>
    <w:locked/>
    <w:rsid w:val="00567D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Trgymutat">
    <w:name w:val="Tárgymutató"/>
    <w:basedOn w:val="Norml"/>
    <w:rsid w:val="00567D1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styleId="Bortkcm">
    <w:name w:val="envelope address"/>
    <w:basedOn w:val="Norml"/>
    <w:rsid w:val="00567D19"/>
    <w:pPr>
      <w:suppressAutoHyphens/>
      <w:spacing w:after="0" w:line="240" w:lineRule="auto"/>
      <w:ind w:left="2880"/>
    </w:pPr>
    <w:rPr>
      <w:rFonts w:ascii="Arial" w:eastAsia="Times New Roman" w:hAnsi="Arial" w:cs="Arial"/>
      <w:b/>
      <w:sz w:val="32"/>
      <w:szCs w:val="20"/>
      <w:lang w:eastAsia="zh-CN"/>
    </w:rPr>
  </w:style>
  <w:style w:type="paragraph" w:styleId="Szvegtrzsbehzssal">
    <w:name w:val="Body Text Indent"/>
    <w:basedOn w:val="Norml"/>
    <w:link w:val="SzvegtrzsbehzssalChar"/>
    <w:rsid w:val="00567D19"/>
    <w:pPr>
      <w:suppressAutoHyphens/>
      <w:spacing w:after="0" w:line="240" w:lineRule="auto"/>
      <w:ind w:left="360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567D19"/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Stlus1">
    <w:name w:val="Stílus1"/>
    <w:basedOn w:val="Norml"/>
    <w:rsid w:val="00567D1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Szvegtrzsbehzssal31">
    <w:name w:val="Szövegtörzs behúzással 31"/>
    <w:basedOn w:val="Norml"/>
    <w:rsid w:val="00567D19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6"/>
      <w:szCs w:val="20"/>
      <w:lang w:eastAsia="zh-CN"/>
    </w:rPr>
  </w:style>
  <w:style w:type="paragraph" w:customStyle="1" w:styleId="Szvegtrzsbehzssal21">
    <w:name w:val="Szövegtörzs behúzással 21"/>
    <w:basedOn w:val="Norml"/>
    <w:rsid w:val="00567D19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sz w:val="26"/>
      <w:szCs w:val="20"/>
      <w:lang w:eastAsia="zh-CN"/>
    </w:rPr>
  </w:style>
  <w:style w:type="paragraph" w:customStyle="1" w:styleId="Szvegtrzs21">
    <w:name w:val="Szövegtörzs 21"/>
    <w:basedOn w:val="Norml"/>
    <w:rsid w:val="00567D19"/>
    <w:pPr>
      <w:suppressAutoHyphens/>
      <w:spacing w:after="0" w:line="240" w:lineRule="auto"/>
      <w:jc w:val="both"/>
    </w:pPr>
    <w:rPr>
      <w:rFonts w:ascii="Times New Roman" w:eastAsia="Times New Roman" w:hAnsi="Times New Roman"/>
      <w:i/>
      <w:sz w:val="26"/>
      <w:szCs w:val="20"/>
      <w:lang w:eastAsia="zh-CN"/>
    </w:rPr>
  </w:style>
  <w:style w:type="paragraph" w:styleId="lfej">
    <w:name w:val="header"/>
    <w:basedOn w:val="Norml"/>
    <w:link w:val="lfejChar"/>
    <w:rsid w:val="00567D1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lfejChar">
    <w:name w:val="Élőfej Char"/>
    <w:basedOn w:val="Bekezdsalapbettpusa"/>
    <w:link w:val="lfej"/>
    <w:rsid w:val="00567D19"/>
    <w:rPr>
      <w:rFonts w:ascii="Times New Roman" w:eastAsia="Times New Roman" w:hAnsi="Times New Roman"/>
      <w:sz w:val="20"/>
      <w:szCs w:val="20"/>
      <w:lang w:eastAsia="zh-CN"/>
    </w:rPr>
  </w:style>
  <w:style w:type="paragraph" w:styleId="Lbjegyzetszveg">
    <w:name w:val="footnote text"/>
    <w:basedOn w:val="Norml"/>
    <w:link w:val="LbjegyzetszvegChar"/>
    <w:rsid w:val="00567D1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rsid w:val="00567D19"/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Szvegtrzs31">
    <w:name w:val="Szövegtörzs 31"/>
    <w:basedOn w:val="Norml"/>
    <w:rsid w:val="00567D1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rsid w:val="00567D1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llbChar">
    <w:name w:val="Élőláb Char"/>
    <w:basedOn w:val="Bekezdsalapbettpusa"/>
    <w:link w:val="llb"/>
    <w:uiPriority w:val="99"/>
    <w:rsid w:val="00567D19"/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Tblzattartalom">
    <w:name w:val="Táblázattartalom"/>
    <w:basedOn w:val="Norml"/>
    <w:rsid w:val="00567D1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Tblzatfejlc">
    <w:name w:val="Táblázatfejléc"/>
    <w:basedOn w:val="Tblzattartalom"/>
    <w:rsid w:val="00567D19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567D19"/>
  </w:style>
  <w:style w:type="paragraph" w:customStyle="1" w:styleId="Listaszerbekezds1">
    <w:name w:val="Listaszerű bekezdés1"/>
    <w:basedOn w:val="Norml"/>
    <w:rsid w:val="00567D19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4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localuser</dc:creator>
  <cp:lastModifiedBy>Titkarsag</cp:lastModifiedBy>
  <cp:revision>3</cp:revision>
  <cp:lastPrinted>2023-02-02T09:57:00Z</cp:lastPrinted>
  <dcterms:created xsi:type="dcterms:W3CDTF">2026-01-19T09:14:00Z</dcterms:created>
  <dcterms:modified xsi:type="dcterms:W3CDTF">2026-01-27T09:13:00Z</dcterms:modified>
</cp:coreProperties>
</file>